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06F40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060BDB">
        <w:rPr>
          <w:rFonts w:ascii="Garamond" w:hAnsi="Garamond"/>
          <w:sz w:val="24"/>
          <w:szCs w:val="24"/>
        </w:rPr>
        <w:t>38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5174A9D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60BDB" w:rsidRPr="008506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https://zakazky.zcu.cz/contract_display_5515.html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A16A3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060BDB">
        <w:rPr>
          <w:rFonts w:ascii="Garamond" w:hAnsi="Garamond" w:cs="Arial"/>
          <w:b/>
          <w:sz w:val="22"/>
          <w:szCs w:val="22"/>
        </w:rPr>
        <w:t>5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0BDB">
        <w:rPr>
          <w:rFonts w:ascii="Garamond" w:hAnsi="Garamond" w:cs="Arial"/>
          <w:b/>
          <w:sz w:val="22"/>
          <w:szCs w:val="22"/>
        </w:rPr>
        <w:t>0</w:t>
      </w:r>
      <w:bookmarkStart w:id="1" w:name="_GoBack"/>
      <w:bookmarkEnd w:id="1"/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A1E03" w14:textId="77777777" w:rsidR="009C1922" w:rsidRDefault="009C1922" w:rsidP="00795AAC">
      <w:r>
        <w:separator/>
      </w:r>
    </w:p>
  </w:endnote>
  <w:endnote w:type="continuationSeparator" w:id="0">
    <w:p w14:paraId="5B1EDBFD" w14:textId="77777777" w:rsidR="009C1922" w:rsidRDefault="009C19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EF7F7" w14:textId="77777777" w:rsidR="009C1922" w:rsidRDefault="009C1922" w:rsidP="00795AAC">
      <w:r>
        <w:separator/>
      </w:r>
    </w:p>
  </w:footnote>
  <w:footnote w:type="continuationSeparator" w:id="0">
    <w:p w14:paraId="7FB03024" w14:textId="77777777" w:rsidR="009C1922" w:rsidRDefault="009C19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15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E+w8VgW334+WgnMRcpbOXOPcnE5Q2PEOGQHomjEYE+o=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zCNvDl8hBA3/gsMBLcZ6aRYuPX4HWhV73I99Wq/zss4=</DigestValue>
    </Reference>
  </SignedInfo>
  <SignatureValue>QHvpJ9vwTXHR/Ff2Rsh1OZa6T2JFOyLVco0tmECqmZhT1TIg9cRNCxavVu/ktVXrss/ALCjMgKe8
BIXngqWKgAME1102+BScGBD3a+auQBSSqZJhn+ERVl1eSdvTgEtLnT+V9t7s04oH2JIErWZ3rO1H
kNAt6mt0ZB5EcI7yn5DoS26oqaeDsJCrCQmklfeAJw7GcUlEMU8CNU24taFSqkmzv06KSqXJKYn0
wmzd2XDIQrri36gajC+4G1CBxjH1t1gJborJ4+/3P0tkfQTPsRHDfEmc9baP7w17ZLA1xX+bRKOI
JUqxMEDxiJxTjVBsjf+0RGzKMAmPbVGdEdmAnQ==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3NIcDG7SGWIrQaIQzZpuW2ix2+sHDcLwMhG3ULZ0zxo=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Rn/Q25nbszFpnnJBUfzZAizH2jyF7iKLYAfAYYnGsl4=</DigestValue>
      </Reference>
      <Reference URI="/word/endnotes.xml?ContentType=application/vnd.openxmlformats-officedocument.wordprocessingml.endnotes+xml">
        <DigestMethod Algorithm="http://www.w3.org/2001/04/xmlenc#sha256"/>
        <DigestValue>cR6c/ZxnCo7Hh7osXb4jpI56XjKVmH9v4wcUZgx+hzE=</DigestValue>
      </Reference>
      <Reference URI="/word/fontTable.xml?ContentType=application/vnd.openxmlformats-officedocument.wordprocessingml.fontTable+xml">
        <DigestMethod Algorithm="http://www.w3.org/2001/04/xmlenc#sha256"/>
        <DigestValue>Ru05Iv9ls7nB1HpEbn1FxRxUZg3wEZbQZpyMeCwYpiI=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Ps5ea7Zj0ovqFokSw+kFW4LjzP9Qven1hTP2thI0GzI=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TdPKp7iE+57gH1DstimJ/wCBi0Y8o9SPF+fvDcxYcwM=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2022-09-22T09:51:38Z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2022-09-22T09:51:38Z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1BF3D-91A1-45FA-A9C1-517EA382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2022-05-19T08:18:00Z</dcterms:created>
  <dcterms:modified xsi:type="dcterms:W3CDTF">2022-09-22T09:51:00Z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